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06687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3DB983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85CBD">
        <w:rPr>
          <w:rFonts w:ascii="Cambria" w:hAnsi="Cambria" w:cs="Arial"/>
          <w:b/>
          <w:bCs/>
        </w:rPr>
        <w:t>Kazimierzowska 9</w:t>
      </w:r>
      <w:r w:rsidRPr="0057603E">
        <w:rPr>
          <w:rFonts w:ascii="Cambria" w:hAnsi="Cambria" w:cs="Arial"/>
          <w:b/>
          <w:bCs/>
        </w:rPr>
        <w:t xml:space="preserve">, </w:t>
      </w:r>
      <w:r w:rsidR="00085CBD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085CBD">
        <w:rPr>
          <w:rFonts w:ascii="Cambria" w:hAnsi="Cambria" w:cs="Arial"/>
          <w:b/>
          <w:bCs/>
        </w:rPr>
        <w:t>110</w:t>
      </w:r>
      <w:r w:rsidRPr="0057603E">
        <w:rPr>
          <w:rFonts w:ascii="Cambria" w:hAnsi="Cambria" w:cs="Arial"/>
          <w:b/>
          <w:bCs/>
        </w:rPr>
        <w:t xml:space="preserve"> 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F5EFB7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</w:t>
      </w:r>
      <w:r w:rsidR="00DC66D3">
        <w:rPr>
          <w:rFonts w:ascii="Cambria" w:hAnsi="Cambria" w:cs="Arial"/>
          <w:bCs/>
          <w:sz w:val="22"/>
          <w:szCs w:val="22"/>
        </w:rPr>
        <w:t>Leśnictwa Suchożebry</w:t>
      </w:r>
      <w:r w:rsidR="00085CBD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85CBD">
        <w:rPr>
          <w:rFonts w:ascii="Cambria" w:hAnsi="Cambria" w:cs="Arial"/>
          <w:bCs/>
          <w:sz w:val="22"/>
          <w:szCs w:val="22"/>
        </w:rPr>
        <w:t>2024</w:t>
      </w:r>
      <w:r w:rsidR="007570D4">
        <w:rPr>
          <w:rFonts w:ascii="Cambria" w:hAnsi="Cambria" w:cs="Arial"/>
          <w:bCs/>
          <w:sz w:val="22"/>
          <w:szCs w:val="22"/>
        </w:rPr>
        <w:t xml:space="preserve"> II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 na</w:t>
      </w:r>
      <w:r w:rsidR="00DC66D3">
        <w:rPr>
          <w:rFonts w:ascii="Cambria" w:hAnsi="Cambria" w:cs="Arial"/>
          <w:bCs/>
          <w:sz w:val="22"/>
          <w:szCs w:val="22"/>
        </w:rPr>
        <w:t xml:space="preserve"> to</w:t>
      </w:r>
      <w:r w:rsidRPr="00D16198">
        <w:rPr>
          <w:rFonts w:ascii="Cambria" w:hAnsi="Cambria" w:cs="Arial"/>
          <w:bCs/>
          <w:sz w:val="22"/>
          <w:szCs w:val="22"/>
        </w:rPr>
        <w:t xml:space="preserve"> zamówieni</w:t>
      </w:r>
      <w:r w:rsidR="00DC66D3">
        <w:rPr>
          <w:rFonts w:ascii="Cambria" w:hAnsi="Cambria" w:cs="Arial"/>
          <w:bCs/>
          <w:sz w:val="22"/>
          <w:szCs w:val="22"/>
        </w:rPr>
        <w:t>e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2"/>
        <w:gridCol w:w="3867"/>
        <w:gridCol w:w="808"/>
        <w:gridCol w:w="1149"/>
        <w:gridCol w:w="1399"/>
        <w:gridCol w:w="1341"/>
        <w:gridCol w:w="835"/>
        <w:gridCol w:w="1066"/>
        <w:gridCol w:w="940"/>
        <w:gridCol w:w="380"/>
      </w:tblGrid>
      <w:tr w:rsidR="00306587" w:rsidRPr="00306587" w14:paraId="444D9CDD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FC79F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0A1F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296B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8C3A8F8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799B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0A34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48B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FC3E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BA66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C62E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B713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32C6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AB0E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146B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92A82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AD46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2F927D1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536105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61E39D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9EC61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21AB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B2D89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C2BF0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BFABB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2AC37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99E3E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C8104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325FA1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2CC26175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794B6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D828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95816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916E9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4D20A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E97EA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1 355,00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ADA9E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C1B2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8B446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CAA1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A7144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3B4AC60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181A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877D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AD44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E081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9874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8046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E2AE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FC17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D05B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1E20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9519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C751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D8E76E6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545C17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C670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914C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73C9C77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439A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4D5A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4FF3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EFC5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3E4B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9CFB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18E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BC62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DC53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4DE1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A3C1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0A09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A53D4F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B4B472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F4F59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7F511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856BD0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9E1E3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FAF78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F7E3E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EF865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40174A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E5C5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E0135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5C82CC9E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1DDD1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B6F78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4381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B9312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9E54C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27C41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9B7A9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BB5FA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507CB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CDD23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6A8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6195FA1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F0B15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CF948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81843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B9F9E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B547D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302E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E2A66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621B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77B9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EC0B3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7831C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B146846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664E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9BB5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51F7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52C3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E09D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CE22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D2E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93FE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495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FDB0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256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517F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7077616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F0F23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9D97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872C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AC57E2E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9FC4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F811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092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112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72A5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F87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A3A87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1FFA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93B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7FFD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DAE5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55EE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8321E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5869D8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551BD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19762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D74E0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D9268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A6F30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C687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527E4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7C460F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C8830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5860B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7EC8AC2A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8511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0BC5B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AC8F3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FFF2F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181B4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DC870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515E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4EF4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ACDD9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BD154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E582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0A1AD42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81C60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72DF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CC6AA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253CE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9F0DE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E59E3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F3F73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5F617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2A77C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4208E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D3AB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D13A3FF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09AB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C1AD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FC6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6C04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C256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3118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3EAE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702E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7E64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599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F4A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57CD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73D2E67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87173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2B84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45C1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95B86A5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9F5A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2693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ABFB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8ADF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5A95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EC16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D7E5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533E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55D1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1275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E918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234A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DBEFE8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74951D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2D48BA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FE5F8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FA2CFE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0E83F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BE8A92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7AD95D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959D86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6D0DBD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58D8AF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218D56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43ED7F00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37201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D5FE4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89867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F79F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A634C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442D0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806B3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9DF89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57A4D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5C4F2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4A29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1FE12BF" w14:textId="77777777" w:rsidTr="00306587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DF32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6C67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870C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BB9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DB49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7351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D956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900D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1CD9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9B88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9119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4EC6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A678BA7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B21EF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E8DC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34D4A6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72B960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2656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FC8477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6B8FF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67F568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27DB7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1BAE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EF890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368A3A9A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6590E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741AD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35D9B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EDD26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AE084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8112A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B4FEE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A4089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EB2BF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01FD0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55AD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6F5A45D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F6F9A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D3DE4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3DBA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0E91F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02E46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159A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D916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3DB16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B958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374F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1A1DC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5E43D3E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AF5B0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42F95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63B55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3018A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2DAC6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3BFC6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4EE77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12973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403B1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29172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A665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14ED4000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0E623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D9D69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9D1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B1E8A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38136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D5F7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54142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6C1C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961CA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D545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C6C12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30B075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D0E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D529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5487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9AAA5A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A19AA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B7189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363DF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48EB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13D5B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FB12D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0EACE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C1D0962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6232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0252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E1EA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2B1CE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0085C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194E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6C5C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0F172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F8DAA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EA546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B4AB5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C11C262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DCEF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F9B5D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0F5E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EA69D1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E59D6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D5342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F19B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CAF9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C0FA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C7E1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8E8F0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84B58DC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5ADDF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02986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9CDC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3BAEF6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7FF0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38736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AFE13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5F56D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4475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825D8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4BCED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75043ED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9CDDB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F1AD1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8AF4E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4E1DA5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82440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7977A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EFD56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D994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3F64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7C175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98A07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4DFA006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4AC7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CF588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835AA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389F7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497A6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EAB9A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E0565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E17D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C43AD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1301E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C0D8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6197E0E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AF7E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D5FF3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D8D3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0F70D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7C2B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A6AB1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FDA64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102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31987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30EC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4AEAA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08AC396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05DA6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9141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A55CD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BE6DE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F8518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5CB65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CBB24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81ECC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5A2F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292C8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9D1DB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BB3FCD9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7E28D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268D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AC258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28221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B02D0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C8E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C51AE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6F2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B9BFD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01ED9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04295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231054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F7FAC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C9E5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33B86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368C8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BAF9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00B72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7E145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E9BD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DE30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CB151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F4671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F84A9EC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364AD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E222A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572C0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4071C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593DA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9EF42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0956C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21B1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E6B15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E9BA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16BE0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9C5B618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778FF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DB9AC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CE85A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CEA807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4FD19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285E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C5F8D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E8BEC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EAB9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E4A0B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7500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03523D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E78E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873A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88CD9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744F00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BA11C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86D6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9938F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2C53C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9785B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F07CF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F7DDC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9E5A3B5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76C42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50E0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87C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8B296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C06E9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609C8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62E8C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88D11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C94A9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40A09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5E5B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15AF279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C656E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156C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6AEF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68633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B39C2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79AC0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A578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8D741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C901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FCEF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53BE0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6D7A3A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F3D3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2BA9D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1F6E8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7E1021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19472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CA879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18EF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5858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30349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DF5D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AE394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4EE2AFE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AEB94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06B0A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B505E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AFA6E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A3237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5735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77816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AC96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0542B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DC759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6F97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E3FC323" w14:textId="77777777" w:rsidTr="00306587">
        <w:trPr>
          <w:trHeight w:val="1092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4326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E9B5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A577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A113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2A85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20BF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2F43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F3C1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F0357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FCF4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EACD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A28E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2862A23" w14:textId="77777777" w:rsidTr="00306587">
        <w:trPr>
          <w:trHeight w:val="420"/>
        </w:trPr>
        <w:tc>
          <w:tcPr>
            <w:tcW w:w="6562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F2E0FE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8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25B46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06587" w:rsidRPr="00306587" w14:paraId="73E4020C" w14:textId="77777777" w:rsidTr="00306587">
        <w:trPr>
          <w:trHeight w:val="420"/>
        </w:trPr>
        <w:tc>
          <w:tcPr>
            <w:tcW w:w="6562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00B30F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8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62730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999F" w14:textId="77777777" w:rsidR="002A546F" w:rsidRDefault="002A546F">
      <w:r>
        <w:separator/>
      </w:r>
    </w:p>
  </w:endnote>
  <w:endnote w:type="continuationSeparator" w:id="0">
    <w:p w14:paraId="128773FC" w14:textId="77777777" w:rsidR="002A546F" w:rsidRDefault="002A5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5E69B" w14:textId="77777777" w:rsidR="002A546F" w:rsidRDefault="002A546F">
      <w:r>
        <w:separator/>
      </w:r>
    </w:p>
  </w:footnote>
  <w:footnote w:type="continuationSeparator" w:id="0">
    <w:p w14:paraId="15B986FA" w14:textId="77777777" w:rsidR="002A546F" w:rsidRDefault="002A546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CBD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15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EF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D4B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546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6587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0402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763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570D4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66D3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1618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Biały</cp:lastModifiedBy>
  <cp:revision>10</cp:revision>
  <cp:lastPrinted>2022-06-27T10:12:00Z</cp:lastPrinted>
  <dcterms:created xsi:type="dcterms:W3CDTF">2023-10-10T06:42:00Z</dcterms:created>
  <dcterms:modified xsi:type="dcterms:W3CDTF">2024-02-05T07:15:00Z</dcterms:modified>
</cp:coreProperties>
</file>